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D08CB" w14:textId="77777777" w:rsidR="00FB3E6D" w:rsidRPr="00983493" w:rsidRDefault="00FB3E6D" w:rsidP="00FB3E6D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eastAsia="Lucida Sans Unicode"/>
          <w:b/>
          <w:bCs/>
          <w:kern w:val="3"/>
          <w:sz w:val="22"/>
          <w:szCs w:val="22"/>
          <w:lang w:eastAsia="zh-CN"/>
        </w:rPr>
      </w:pPr>
      <w:r w:rsidRPr="00983493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Załącznik nr </w:t>
      </w:r>
      <w:r w:rsidR="0095749D" w:rsidRPr="00983493">
        <w:rPr>
          <w:rFonts w:eastAsia="Lucida Sans Unicode"/>
          <w:b/>
          <w:bCs/>
          <w:kern w:val="3"/>
          <w:sz w:val="22"/>
          <w:szCs w:val="22"/>
          <w:lang w:eastAsia="zh-CN"/>
        </w:rPr>
        <w:t>4</w:t>
      </w:r>
      <w:r w:rsidRPr="00983493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do SWZ</w:t>
      </w:r>
    </w:p>
    <w:p w14:paraId="7967421D" w14:textId="1049B099" w:rsidR="00FB3E6D" w:rsidRPr="00983493" w:rsidRDefault="003C7151" w:rsidP="003C7151">
      <w:pPr>
        <w:widowControl w:val="0"/>
        <w:tabs>
          <w:tab w:val="left" w:pos="3186"/>
        </w:tabs>
        <w:autoSpaceDN w:val="0"/>
        <w:ind w:right="-1134"/>
        <w:jc w:val="both"/>
        <w:rPr>
          <w:rFonts w:eastAsia="Lucida Sans Unicode"/>
          <w:kern w:val="3"/>
          <w:sz w:val="22"/>
          <w:szCs w:val="22"/>
          <w:lang w:eastAsia="zh-CN"/>
        </w:rPr>
      </w:pPr>
      <w:r w:rsidRPr="00983493">
        <w:rPr>
          <w:rFonts w:eastAsia="Lucida Sans Unicode"/>
          <w:kern w:val="3"/>
          <w:sz w:val="22"/>
          <w:szCs w:val="22"/>
          <w:lang w:eastAsia="zh-CN"/>
        </w:rPr>
        <w:tab/>
      </w:r>
    </w:p>
    <w:p w14:paraId="096041BB" w14:textId="77777777" w:rsidR="00FB3E6D" w:rsidRPr="00983493" w:rsidRDefault="0006144A" w:rsidP="00FB3E6D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  <w:r w:rsidRPr="00983493">
        <w:rPr>
          <w:rFonts w:eastAsia="Lucida Sans Unicode"/>
          <w:b/>
          <w:kern w:val="3"/>
          <w:sz w:val="22"/>
          <w:szCs w:val="22"/>
          <w:lang w:eastAsia="zh-CN"/>
        </w:rPr>
        <w:t xml:space="preserve">Oświadczenie </w:t>
      </w:r>
    </w:p>
    <w:p w14:paraId="4CC66BB0" w14:textId="77777777" w:rsidR="00FB3E6D" w:rsidRPr="00983493" w:rsidRDefault="0006144A" w:rsidP="00FB3E6D">
      <w:pPr>
        <w:widowControl w:val="0"/>
        <w:autoSpaceDN w:val="0"/>
        <w:spacing w:line="720" w:lineRule="auto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  <w:r w:rsidRPr="00983493">
        <w:rPr>
          <w:rFonts w:eastAsia="Lucida Sans Unicode"/>
          <w:b/>
          <w:kern w:val="3"/>
          <w:sz w:val="22"/>
          <w:szCs w:val="22"/>
          <w:lang w:eastAsia="zh-CN"/>
        </w:rPr>
        <w:t>z</w:t>
      </w:r>
      <w:r w:rsidR="00FB3E6D" w:rsidRPr="00983493">
        <w:rPr>
          <w:rFonts w:eastAsia="Lucida Sans Unicode"/>
          <w:b/>
          <w:kern w:val="3"/>
          <w:sz w:val="22"/>
          <w:szCs w:val="22"/>
          <w:lang w:eastAsia="zh-CN"/>
        </w:rPr>
        <w:t xml:space="preserve"> art. </w:t>
      </w:r>
      <w:r w:rsidRPr="00983493">
        <w:rPr>
          <w:rFonts w:eastAsia="Lucida Sans Unicode"/>
          <w:b/>
          <w:kern w:val="3"/>
          <w:sz w:val="22"/>
          <w:szCs w:val="22"/>
          <w:lang w:eastAsia="zh-CN"/>
        </w:rPr>
        <w:t xml:space="preserve">117 ust. 4 ustawy </w:t>
      </w:r>
      <w:r w:rsidR="00FB3E6D" w:rsidRPr="00983493">
        <w:rPr>
          <w:rFonts w:eastAsia="Lucida Sans Unicode"/>
          <w:b/>
          <w:kern w:val="3"/>
          <w:sz w:val="22"/>
          <w:szCs w:val="22"/>
          <w:lang w:eastAsia="zh-CN"/>
        </w:rPr>
        <w:t>Prawo zamówień publicznych</w:t>
      </w:r>
    </w:p>
    <w:p w14:paraId="66CE6343" w14:textId="726C6DAA" w:rsidR="0006144A" w:rsidRPr="00983493" w:rsidRDefault="0006144A" w:rsidP="00FA01EA">
      <w:pPr>
        <w:jc w:val="both"/>
        <w:rPr>
          <w:b/>
          <w:sz w:val="22"/>
          <w:szCs w:val="22"/>
        </w:rPr>
      </w:pPr>
      <w:r w:rsidRPr="00983493">
        <w:rPr>
          <w:rFonts w:eastAsia="Lucida Sans Unicode"/>
          <w:kern w:val="3"/>
          <w:sz w:val="22"/>
          <w:szCs w:val="22"/>
          <w:lang w:eastAsia="zh-CN"/>
        </w:rPr>
        <w:t xml:space="preserve">składane przez nw. wymienionych Wykonawców wspólnie ubiegających się o udzielenie </w:t>
      </w:r>
      <w:r w:rsidR="004E2D37" w:rsidRPr="00983493">
        <w:rPr>
          <w:rFonts w:eastAsia="Lucida Sans Unicode"/>
          <w:kern w:val="3"/>
          <w:sz w:val="22"/>
          <w:szCs w:val="22"/>
          <w:lang w:eastAsia="zh-CN"/>
        </w:rPr>
        <w:t xml:space="preserve">zamówienia </w:t>
      </w:r>
      <w:proofErr w:type="spellStart"/>
      <w:r w:rsidR="00BD69DE" w:rsidRPr="00983493">
        <w:rPr>
          <w:rFonts w:eastAsia="Lucida Sans Unicode"/>
          <w:kern w:val="3"/>
          <w:sz w:val="22"/>
          <w:szCs w:val="22"/>
          <w:lang w:eastAsia="zh-CN"/>
        </w:rPr>
        <w:t>pn</w:t>
      </w:r>
      <w:proofErr w:type="spellEnd"/>
      <w:r w:rsidR="00BD69DE" w:rsidRPr="00983493">
        <w:rPr>
          <w:rFonts w:eastAsia="Lucida Sans Unicode"/>
          <w:kern w:val="3"/>
          <w:sz w:val="22"/>
          <w:szCs w:val="22"/>
          <w:lang w:eastAsia="zh-CN"/>
        </w:rPr>
        <w:t>:.</w:t>
      </w:r>
      <w:r w:rsidR="004E2D37" w:rsidRPr="00983493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</w:t>
      </w:r>
      <w:r w:rsidR="00BD69DE" w:rsidRPr="00983493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„ </w:t>
      </w:r>
      <w:r w:rsidR="00FA01EA" w:rsidRPr="00983493">
        <w:rPr>
          <w:b/>
          <w:sz w:val="22"/>
          <w:szCs w:val="22"/>
        </w:rPr>
        <w:t xml:space="preserve">Renowacja elementów budynku starej szkoły z </w:t>
      </w:r>
      <w:r w:rsidR="007A0ADF" w:rsidRPr="00983493">
        <w:rPr>
          <w:b/>
          <w:sz w:val="22"/>
          <w:szCs w:val="22"/>
        </w:rPr>
        <w:t xml:space="preserve">roku </w:t>
      </w:r>
      <w:r w:rsidR="00FA01EA" w:rsidRPr="00983493">
        <w:rPr>
          <w:b/>
          <w:sz w:val="22"/>
          <w:szCs w:val="22"/>
        </w:rPr>
        <w:t>1878, znajdującego się w ścisłej strefie zabytkowych obiektów sakralnych</w:t>
      </w:r>
      <w:r w:rsidR="00983493">
        <w:rPr>
          <w:b/>
          <w:sz w:val="22"/>
          <w:szCs w:val="22"/>
        </w:rPr>
        <w:t xml:space="preserve"> – II postępowanie</w:t>
      </w:r>
      <w:r w:rsidR="00FA01EA" w:rsidRPr="00983493">
        <w:rPr>
          <w:b/>
          <w:sz w:val="22"/>
          <w:szCs w:val="22"/>
        </w:rPr>
        <w:t>”</w:t>
      </w:r>
      <w:r w:rsidR="003F126B" w:rsidRPr="00983493">
        <w:rPr>
          <w:b/>
          <w:sz w:val="22"/>
          <w:szCs w:val="22"/>
        </w:rPr>
        <w:t>:</w:t>
      </w:r>
    </w:p>
    <w:p w14:paraId="1A7484F7" w14:textId="77777777" w:rsidR="00FA01EA" w:rsidRPr="00983493" w:rsidRDefault="00FA01EA" w:rsidP="00FA01EA">
      <w:pPr>
        <w:jc w:val="both"/>
        <w:rPr>
          <w:rFonts w:eastAsia="Lucida Sans Unicode"/>
          <w:kern w:val="3"/>
          <w:sz w:val="22"/>
          <w:szCs w:val="22"/>
          <w:lang w:eastAsia="zh-CN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516"/>
        <w:gridCol w:w="2560"/>
        <w:gridCol w:w="3787"/>
        <w:gridCol w:w="2225"/>
      </w:tblGrid>
      <w:tr w:rsidR="0006144A" w:rsidRPr="00983493" w14:paraId="2C64588D" w14:textId="77777777" w:rsidTr="0006144A">
        <w:tc>
          <w:tcPr>
            <w:tcW w:w="485" w:type="dxa"/>
          </w:tcPr>
          <w:p w14:paraId="16C2ED50" w14:textId="77777777" w:rsidR="0006144A" w:rsidRPr="00983493" w:rsidRDefault="0006144A" w:rsidP="00FB3E6D">
            <w:pPr>
              <w:widowControl w:val="0"/>
              <w:autoSpaceDN w:val="0"/>
              <w:spacing w:line="260" w:lineRule="atLeas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983493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Lp.</w:t>
            </w:r>
          </w:p>
        </w:tc>
        <w:tc>
          <w:tcPr>
            <w:tcW w:w="2566" w:type="dxa"/>
          </w:tcPr>
          <w:p w14:paraId="4F16E616" w14:textId="77777777" w:rsidR="0006144A" w:rsidRPr="00983493" w:rsidRDefault="0006144A" w:rsidP="00FB3E6D">
            <w:pPr>
              <w:widowControl w:val="0"/>
              <w:autoSpaceDN w:val="0"/>
              <w:spacing w:line="260" w:lineRule="atLeas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983493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3C85B388" w14:textId="77777777" w:rsidR="0006144A" w:rsidRPr="00983493" w:rsidRDefault="0006144A" w:rsidP="00FB3E6D">
            <w:pPr>
              <w:widowControl w:val="0"/>
              <w:autoSpaceDN w:val="0"/>
              <w:spacing w:line="260" w:lineRule="atLeas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983493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70454491" w14:textId="77777777" w:rsidR="0006144A" w:rsidRPr="00983493" w:rsidRDefault="0006144A" w:rsidP="00FB3E6D">
            <w:pPr>
              <w:widowControl w:val="0"/>
              <w:autoSpaceDN w:val="0"/>
              <w:spacing w:line="260" w:lineRule="atLeas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983493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NIP</w:t>
            </w:r>
          </w:p>
        </w:tc>
      </w:tr>
      <w:tr w:rsidR="0006144A" w:rsidRPr="00983493" w14:paraId="7548CC8D" w14:textId="77777777" w:rsidTr="0006144A">
        <w:tc>
          <w:tcPr>
            <w:tcW w:w="485" w:type="dxa"/>
          </w:tcPr>
          <w:p w14:paraId="20A5E607" w14:textId="77777777" w:rsidR="0006144A" w:rsidRPr="00983493" w:rsidRDefault="0006144A" w:rsidP="00FB3E6D">
            <w:pPr>
              <w:widowControl w:val="0"/>
              <w:autoSpaceDN w:val="0"/>
              <w:spacing w:line="260" w:lineRule="atLeas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983493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1.</w:t>
            </w:r>
          </w:p>
        </w:tc>
        <w:tc>
          <w:tcPr>
            <w:tcW w:w="2566" w:type="dxa"/>
          </w:tcPr>
          <w:p w14:paraId="177654FD" w14:textId="77777777" w:rsidR="0006144A" w:rsidRPr="00983493" w:rsidRDefault="0006144A" w:rsidP="00FB3E6D">
            <w:pPr>
              <w:widowControl w:val="0"/>
              <w:autoSpaceDN w:val="0"/>
              <w:spacing w:line="260" w:lineRule="atLeas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3803" w:type="dxa"/>
          </w:tcPr>
          <w:p w14:paraId="31A73B76" w14:textId="77777777" w:rsidR="0006144A" w:rsidRPr="00983493" w:rsidRDefault="0006144A" w:rsidP="00FB3E6D">
            <w:pPr>
              <w:widowControl w:val="0"/>
              <w:autoSpaceDN w:val="0"/>
              <w:spacing w:line="260" w:lineRule="atLeas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234" w:type="dxa"/>
          </w:tcPr>
          <w:p w14:paraId="77A0F7A1" w14:textId="77777777" w:rsidR="0006144A" w:rsidRPr="00983493" w:rsidRDefault="0006144A" w:rsidP="00FB3E6D">
            <w:pPr>
              <w:widowControl w:val="0"/>
              <w:autoSpaceDN w:val="0"/>
              <w:spacing w:line="260" w:lineRule="atLeas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</w:tr>
      <w:tr w:rsidR="0006144A" w:rsidRPr="00983493" w14:paraId="1FAFB057" w14:textId="77777777" w:rsidTr="0006144A">
        <w:tc>
          <w:tcPr>
            <w:tcW w:w="485" w:type="dxa"/>
          </w:tcPr>
          <w:p w14:paraId="04DC412D" w14:textId="77777777" w:rsidR="0006144A" w:rsidRPr="00983493" w:rsidRDefault="0006144A" w:rsidP="00FB3E6D">
            <w:pPr>
              <w:widowControl w:val="0"/>
              <w:autoSpaceDN w:val="0"/>
              <w:spacing w:line="260" w:lineRule="atLeas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983493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2.</w:t>
            </w:r>
          </w:p>
        </w:tc>
        <w:tc>
          <w:tcPr>
            <w:tcW w:w="2566" w:type="dxa"/>
          </w:tcPr>
          <w:p w14:paraId="10BD09E2" w14:textId="77777777" w:rsidR="0006144A" w:rsidRPr="00983493" w:rsidRDefault="0006144A" w:rsidP="00FB3E6D">
            <w:pPr>
              <w:widowControl w:val="0"/>
              <w:autoSpaceDN w:val="0"/>
              <w:spacing w:line="260" w:lineRule="atLeas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3803" w:type="dxa"/>
          </w:tcPr>
          <w:p w14:paraId="3F30CEDC" w14:textId="77777777" w:rsidR="0006144A" w:rsidRPr="00983493" w:rsidRDefault="0006144A" w:rsidP="00FB3E6D">
            <w:pPr>
              <w:widowControl w:val="0"/>
              <w:autoSpaceDN w:val="0"/>
              <w:spacing w:line="260" w:lineRule="atLeas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234" w:type="dxa"/>
          </w:tcPr>
          <w:p w14:paraId="4E7CAAC2" w14:textId="77777777" w:rsidR="0006144A" w:rsidRPr="00983493" w:rsidRDefault="0006144A" w:rsidP="00FB3E6D">
            <w:pPr>
              <w:widowControl w:val="0"/>
              <w:autoSpaceDN w:val="0"/>
              <w:spacing w:line="260" w:lineRule="atLeas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</w:tr>
    </w:tbl>
    <w:p w14:paraId="320CC79B" w14:textId="77777777" w:rsidR="0006144A" w:rsidRPr="00983493" w:rsidRDefault="0006144A" w:rsidP="0006144A">
      <w:pPr>
        <w:widowControl w:val="0"/>
        <w:autoSpaceDN w:val="0"/>
        <w:spacing w:after="360" w:line="260" w:lineRule="atLeast"/>
        <w:ind w:left="357" w:hanging="357"/>
        <w:rPr>
          <w:rFonts w:eastAsia="Lucida Sans Unicode"/>
          <w:kern w:val="3"/>
          <w:sz w:val="22"/>
          <w:szCs w:val="22"/>
          <w:lang w:eastAsia="zh-CN"/>
        </w:rPr>
      </w:pPr>
    </w:p>
    <w:p w14:paraId="2F526285" w14:textId="0270EB8C" w:rsidR="0006144A" w:rsidRPr="00983493" w:rsidRDefault="0006144A" w:rsidP="0006144A">
      <w:pPr>
        <w:widowControl w:val="0"/>
        <w:autoSpaceDN w:val="0"/>
        <w:spacing w:after="360" w:line="260" w:lineRule="atLeast"/>
        <w:jc w:val="both"/>
        <w:rPr>
          <w:rFonts w:eastAsia="Lucida Sans Unicode"/>
          <w:kern w:val="3"/>
          <w:sz w:val="22"/>
          <w:szCs w:val="22"/>
          <w:lang w:eastAsia="zh-CN"/>
        </w:rPr>
      </w:pPr>
      <w:r w:rsidRPr="00983493">
        <w:rPr>
          <w:rFonts w:eastAsia="Lucida Sans Unicode"/>
          <w:kern w:val="3"/>
          <w:sz w:val="22"/>
          <w:szCs w:val="22"/>
          <w:lang w:eastAsia="zh-CN"/>
        </w:rPr>
        <w:t xml:space="preserve">Oświadczamy, że warunek dotyczący zdolności zawodowej określony w </w:t>
      </w:r>
      <w:r w:rsidR="008E7E80" w:rsidRPr="00983493">
        <w:rPr>
          <w:rFonts w:eastAsia="Lucida Sans Unicode"/>
          <w:kern w:val="3"/>
          <w:sz w:val="22"/>
          <w:szCs w:val="22"/>
          <w:lang w:eastAsia="zh-CN"/>
        </w:rPr>
        <w:t>ust.</w:t>
      </w:r>
      <w:r w:rsidRPr="00983493">
        <w:rPr>
          <w:rFonts w:eastAsia="Lucida Sans Unicode"/>
          <w:kern w:val="3"/>
          <w:sz w:val="22"/>
          <w:szCs w:val="22"/>
          <w:lang w:eastAsia="zh-CN"/>
        </w:rPr>
        <w:t xml:space="preserve"> </w:t>
      </w:r>
      <w:r w:rsidR="00E25DFB" w:rsidRPr="00983493">
        <w:rPr>
          <w:rFonts w:eastAsia="Lucida Sans Unicode"/>
          <w:kern w:val="3"/>
          <w:sz w:val="22"/>
          <w:szCs w:val="22"/>
          <w:lang w:eastAsia="zh-CN"/>
        </w:rPr>
        <w:t>4</w:t>
      </w:r>
      <w:r w:rsidRPr="00983493">
        <w:rPr>
          <w:rFonts w:eastAsia="Lucida Sans Unicode"/>
          <w:kern w:val="3"/>
          <w:sz w:val="22"/>
          <w:szCs w:val="22"/>
          <w:lang w:eastAsia="zh-CN"/>
        </w:rPr>
        <w:t>.4 rozdziału I</w:t>
      </w:r>
      <w:r w:rsidR="00E25DFB" w:rsidRPr="00983493">
        <w:rPr>
          <w:rFonts w:eastAsia="Lucida Sans Unicode"/>
          <w:kern w:val="3"/>
          <w:sz w:val="22"/>
          <w:szCs w:val="22"/>
          <w:lang w:eastAsia="zh-CN"/>
        </w:rPr>
        <w:t>X</w:t>
      </w:r>
      <w:r w:rsidRPr="00983493">
        <w:rPr>
          <w:rFonts w:eastAsia="Lucida Sans Unicode"/>
          <w:kern w:val="3"/>
          <w:sz w:val="22"/>
          <w:szCs w:val="22"/>
          <w:lang w:eastAsia="zh-CN"/>
        </w:rPr>
        <w:t xml:space="preserve"> SWZ spełnia</w:t>
      </w:r>
      <w:r w:rsidR="0095749D" w:rsidRPr="00983493">
        <w:rPr>
          <w:rFonts w:eastAsia="Lucida Sans Unicode"/>
          <w:kern w:val="3"/>
          <w:sz w:val="22"/>
          <w:szCs w:val="22"/>
          <w:lang w:eastAsia="zh-CN"/>
        </w:rPr>
        <w:t xml:space="preserve"> </w:t>
      </w:r>
      <w:r w:rsidRPr="00983493">
        <w:rPr>
          <w:rFonts w:eastAsia="Lucida Sans Unicode"/>
          <w:kern w:val="3"/>
          <w:sz w:val="22"/>
          <w:szCs w:val="22"/>
          <w:lang w:eastAsia="zh-CN"/>
        </w:rPr>
        <w:t>(ją) w naszym imieniu nw. Wykonawca(y):</w:t>
      </w: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3100"/>
        <w:gridCol w:w="5961"/>
      </w:tblGrid>
      <w:tr w:rsidR="0006144A" w:rsidRPr="00983493" w14:paraId="65DAE077" w14:textId="77777777" w:rsidTr="0006144A">
        <w:tc>
          <w:tcPr>
            <w:tcW w:w="3100" w:type="dxa"/>
          </w:tcPr>
          <w:p w14:paraId="069A60A9" w14:textId="77777777" w:rsidR="0006144A" w:rsidRPr="00983493" w:rsidRDefault="0006144A" w:rsidP="0006144A">
            <w:pPr>
              <w:widowControl w:val="0"/>
              <w:autoSpaceDN w:val="0"/>
              <w:spacing w:line="260" w:lineRule="atLeast"/>
              <w:jc w:val="center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983493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Nazwa Wykonawcy</w:t>
            </w:r>
          </w:p>
        </w:tc>
        <w:tc>
          <w:tcPr>
            <w:tcW w:w="5961" w:type="dxa"/>
          </w:tcPr>
          <w:p w14:paraId="6B7AECCA" w14:textId="77777777" w:rsidR="0006144A" w:rsidRPr="00983493" w:rsidRDefault="0006144A" w:rsidP="006D4D86">
            <w:pPr>
              <w:widowControl w:val="0"/>
              <w:autoSpaceDN w:val="0"/>
              <w:spacing w:line="260" w:lineRule="atLeast"/>
              <w:jc w:val="center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983493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 xml:space="preserve">Zakres </w:t>
            </w:r>
            <w:r w:rsidR="006D4D86" w:rsidRPr="00983493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świadczeń</w:t>
            </w:r>
            <w:r w:rsidRPr="00983493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, które będą realizowane przez tego Wykonawcę</w:t>
            </w:r>
          </w:p>
        </w:tc>
      </w:tr>
      <w:tr w:rsidR="0006144A" w:rsidRPr="00983493" w14:paraId="7FD763CB" w14:textId="77777777" w:rsidTr="0006144A">
        <w:tc>
          <w:tcPr>
            <w:tcW w:w="3100" w:type="dxa"/>
          </w:tcPr>
          <w:p w14:paraId="18E22267" w14:textId="77777777" w:rsidR="0006144A" w:rsidRPr="00983493" w:rsidRDefault="0006144A" w:rsidP="0006144A">
            <w:pPr>
              <w:widowControl w:val="0"/>
              <w:autoSpaceDN w:val="0"/>
              <w:spacing w:line="260" w:lineRule="atLeast"/>
              <w:jc w:val="both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5961" w:type="dxa"/>
          </w:tcPr>
          <w:p w14:paraId="364E95D9" w14:textId="77777777" w:rsidR="0006144A" w:rsidRPr="00983493" w:rsidRDefault="0006144A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</w:tr>
      <w:tr w:rsidR="00BB3642" w:rsidRPr="00983493" w14:paraId="0A7F3C0A" w14:textId="77777777" w:rsidTr="0006144A">
        <w:tc>
          <w:tcPr>
            <w:tcW w:w="3100" w:type="dxa"/>
          </w:tcPr>
          <w:p w14:paraId="0E251303" w14:textId="77777777" w:rsidR="00BB3642" w:rsidRPr="00983493" w:rsidRDefault="00BB3642" w:rsidP="0006144A">
            <w:pPr>
              <w:widowControl w:val="0"/>
              <w:autoSpaceDN w:val="0"/>
              <w:spacing w:line="260" w:lineRule="atLeast"/>
              <w:jc w:val="both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5961" w:type="dxa"/>
          </w:tcPr>
          <w:p w14:paraId="3F5712F6" w14:textId="77777777" w:rsidR="00BB3642" w:rsidRPr="00983493" w:rsidRDefault="00BB3642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</w:tr>
    </w:tbl>
    <w:p w14:paraId="7DF8FEE0" w14:textId="77777777" w:rsidR="0021523F" w:rsidRPr="00983493" w:rsidRDefault="0021523F" w:rsidP="0021523F">
      <w:pPr>
        <w:tabs>
          <w:tab w:val="left" w:pos="1978"/>
          <w:tab w:val="left" w:pos="3828"/>
          <w:tab w:val="center" w:pos="4677"/>
        </w:tabs>
        <w:jc w:val="center"/>
        <w:rPr>
          <w:rFonts w:eastAsia="Arial"/>
          <w:b/>
          <w:color w:val="FF0000"/>
          <w:sz w:val="22"/>
          <w:szCs w:val="22"/>
          <w:lang w:eastAsia="zh-CN" w:bidi="hi-IN"/>
        </w:rPr>
      </w:pPr>
    </w:p>
    <w:p w14:paraId="3BCA71B0" w14:textId="1F43EEFE" w:rsidR="0021523F" w:rsidRPr="00983493" w:rsidRDefault="0021523F" w:rsidP="00983493">
      <w:pPr>
        <w:pStyle w:val="Hania"/>
        <w:numPr>
          <w:ilvl w:val="0"/>
          <w:numId w:val="0"/>
        </w:numPr>
        <w:jc w:val="center"/>
        <w:rPr>
          <w:rFonts w:ascii="Times New Roman" w:hAnsi="Times New Roman"/>
          <w:b/>
          <w:color w:val="FF0000"/>
          <w:sz w:val="22"/>
          <w:szCs w:val="22"/>
        </w:rPr>
      </w:pPr>
      <w:r w:rsidRPr="00983493">
        <w:rPr>
          <w:rFonts w:ascii="Times New Roman" w:eastAsia="Arial" w:hAnsi="Times New Roman"/>
          <w:b/>
          <w:color w:val="FF0000"/>
          <w:sz w:val="22"/>
          <w:szCs w:val="22"/>
          <w:lang w:eastAsia="zh-CN" w:bidi="hi-IN"/>
        </w:rPr>
        <w:t xml:space="preserve">UWAGA!  Dokument podpisują </w:t>
      </w:r>
      <w:r w:rsidRPr="00983493">
        <w:rPr>
          <w:rFonts w:ascii="Times New Roman" w:hAnsi="Times New Roman"/>
          <w:b/>
          <w:color w:val="FF0000"/>
          <w:sz w:val="22"/>
          <w:szCs w:val="22"/>
        </w:rPr>
        <w:t>wszyscy Wykonawcy wspólnie ubiegający się o udzielenie zamówienia lub osoba upoważniona do występowania w ich imieniu.</w:t>
      </w:r>
    </w:p>
    <w:p w14:paraId="051C6B45" w14:textId="67223681" w:rsidR="00D950B2" w:rsidRPr="00983493" w:rsidRDefault="00D950B2" w:rsidP="00983493">
      <w:pPr>
        <w:widowControl w:val="0"/>
        <w:autoSpaceDN w:val="0"/>
        <w:spacing w:before="240" w:line="260" w:lineRule="atLeast"/>
        <w:ind w:left="357" w:hanging="357"/>
        <w:rPr>
          <w:b/>
          <w:sz w:val="22"/>
          <w:szCs w:val="22"/>
        </w:rPr>
      </w:pPr>
      <w:r w:rsidRPr="00983493">
        <w:rPr>
          <w:b/>
          <w:sz w:val="22"/>
          <w:szCs w:val="22"/>
        </w:rPr>
        <w:t>Uwaga:</w:t>
      </w:r>
    </w:p>
    <w:p w14:paraId="2E4BE7BF" w14:textId="77777777" w:rsidR="00D950B2" w:rsidRPr="00983493" w:rsidRDefault="00D950B2" w:rsidP="00983493">
      <w:pPr>
        <w:pStyle w:val="Hania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983493">
        <w:rPr>
          <w:rFonts w:ascii="Times New Roman" w:hAnsi="Times New Roman"/>
          <w:sz w:val="22"/>
          <w:szCs w:val="22"/>
        </w:rPr>
        <w:t xml:space="preserve">Oświadczenie przekazuje się w postaci elektronicznej i opatruje kwalifikowanym podpisem elektronicznym, podpisem zaufanym lub podpisem osobistym. </w:t>
      </w:r>
    </w:p>
    <w:p w14:paraId="3A4FAE14" w14:textId="77777777" w:rsidR="00FD3A7E" w:rsidRPr="00983493" w:rsidRDefault="00FD3A7E" w:rsidP="00983493">
      <w:pPr>
        <w:pStyle w:val="Hania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983493">
        <w:rPr>
          <w:rFonts w:ascii="Times New Roman" w:hAnsi="Times New Roman"/>
          <w:sz w:val="22"/>
          <w:szCs w:val="22"/>
        </w:rPr>
        <w:t xml:space="preserve">W przypadku gdy oświadczenie zostało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  </w:t>
      </w:r>
    </w:p>
    <w:p w14:paraId="1DD61840" w14:textId="77777777" w:rsidR="00FD3A7E" w:rsidRPr="00983493" w:rsidRDefault="00FD3A7E" w:rsidP="00FD3A7E">
      <w:pPr>
        <w:pStyle w:val="Hania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983493">
        <w:rPr>
          <w:rFonts w:ascii="Times New Roman" w:hAnsi="Times New Roman"/>
          <w:sz w:val="22"/>
          <w:szCs w:val="22"/>
        </w:rPr>
        <w:t>Poświadczenia zgodności cyfrowego odwzorowania z dokumentem w postaci papierowej dokonuje odpowiednio Wykonawca lub wykonawca wspólnie ubiegający się o udzielenie zamówienia.</w:t>
      </w:r>
    </w:p>
    <w:p w14:paraId="650D702C" w14:textId="7CC47034" w:rsidR="0096573B" w:rsidRPr="00983493" w:rsidRDefault="00D950B2" w:rsidP="00E0683C">
      <w:pPr>
        <w:pStyle w:val="Hania"/>
        <w:numPr>
          <w:ilvl w:val="0"/>
          <w:numId w:val="0"/>
        </w:numPr>
        <w:rPr>
          <w:rFonts w:ascii="Times New Roman" w:hAnsi="Times New Roman"/>
          <w:b/>
          <w:color w:val="FF0000"/>
          <w:sz w:val="22"/>
          <w:szCs w:val="22"/>
        </w:rPr>
      </w:pPr>
      <w:r w:rsidRPr="00983493">
        <w:rPr>
          <w:rFonts w:ascii="Times New Roman" w:hAnsi="Times New Roman"/>
          <w:sz w:val="22"/>
          <w:szCs w:val="22"/>
        </w:rPr>
        <w:t>Poświadczenia zgodności cyfrowego odwzorowania z dokumentem w postaci papierowej może dokonać również notariusz.</w:t>
      </w:r>
      <w:bookmarkStart w:id="0" w:name="_Hlk100130364"/>
      <w:bookmarkEnd w:id="0"/>
    </w:p>
    <w:sectPr w:rsidR="0096573B" w:rsidRPr="00983493" w:rsidSect="003C7151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BF01BD" w14:textId="77777777" w:rsidR="001A5E4E" w:rsidRDefault="001A5E4E" w:rsidP="00DA5839">
      <w:r>
        <w:separator/>
      </w:r>
    </w:p>
  </w:endnote>
  <w:endnote w:type="continuationSeparator" w:id="0">
    <w:p w14:paraId="3E77237E" w14:textId="77777777" w:rsidR="001A5E4E" w:rsidRDefault="001A5E4E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833D69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94B750" w14:textId="77777777" w:rsidR="001A5E4E" w:rsidRDefault="001A5E4E" w:rsidP="00DA5839">
      <w:r>
        <w:separator/>
      </w:r>
    </w:p>
  </w:footnote>
  <w:footnote w:type="continuationSeparator" w:id="0">
    <w:p w14:paraId="6753CE0C" w14:textId="77777777" w:rsidR="001A5E4E" w:rsidRDefault="001A5E4E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4CA7EEE5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89C46" w14:textId="41169D21" w:rsidR="003C7151" w:rsidRDefault="003C7151" w:rsidP="003C7151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0DD326E6" wp14:editId="78880CCF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16605770" wp14:editId="09072F72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="00E00E96">
      <w:rPr>
        <w:noProof/>
      </w:rPr>
      <w:drawing>
        <wp:inline distT="0" distB="0" distL="0" distR="0" wp14:anchorId="75D815FC" wp14:editId="7DD06858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499D0131" wp14:editId="2743916A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7FE6CC" w14:textId="77777777" w:rsidR="003C7151" w:rsidRDefault="003C7151" w:rsidP="003C7151">
    <w:pPr>
      <w:pStyle w:val="Nagwek"/>
      <w:rPr>
        <w:noProof/>
        <w:lang w:eastAsia="pl-PL"/>
      </w:rPr>
    </w:pPr>
  </w:p>
  <w:p w14:paraId="1FC5F0E2" w14:textId="2F18A085" w:rsidR="003C7151" w:rsidRPr="00503B3C" w:rsidRDefault="003C7151" w:rsidP="003C7151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 xml:space="preserve">Ądowy </w:t>
    </w:r>
    <w:r w:rsidR="00E00E96">
      <w:rPr>
        <w:b/>
        <w:caps/>
      </w:rPr>
      <w:t>PROGRAM ODBUDOWY ZABYTKÓW</w:t>
    </w:r>
  </w:p>
  <w:p w14:paraId="07B6E09A" w14:textId="10B7000E" w:rsidR="003C7151" w:rsidRDefault="003C7151" w:rsidP="003C7151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</w:t>
    </w:r>
    <w:r w:rsidR="00833D69">
      <w:rPr>
        <w:rFonts w:ascii="Tahoma" w:hAnsi="Tahoma" w:cs="Tahoma"/>
      </w:rPr>
      <w:t>1.13.</w:t>
    </w:r>
    <w:r w:rsidRPr="00DF5681">
      <w:rPr>
        <w:rFonts w:ascii="Tahoma" w:hAnsi="Tahoma" w:cs="Tahoma"/>
      </w:rPr>
      <w:t>202</w:t>
    </w:r>
    <w:r w:rsidR="00740A0B">
      <w:rPr>
        <w:rFonts w:ascii="Tahoma" w:hAnsi="Tahoma" w:cs="Tahoma"/>
      </w:rPr>
      <w:t>4</w:t>
    </w:r>
  </w:p>
  <w:p w14:paraId="4697DD8D" w14:textId="77777777" w:rsidR="003C7151" w:rsidRDefault="003C71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908488">
    <w:abstractNumId w:val="2"/>
  </w:num>
  <w:num w:numId="2" w16cid:durableId="637147026">
    <w:abstractNumId w:val="148"/>
  </w:num>
  <w:num w:numId="3" w16cid:durableId="1966620537">
    <w:abstractNumId w:val="64"/>
  </w:num>
  <w:num w:numId="4" w16cid:durableId="1020081273">
    <w:abstractNumId w:val="168"/>
  </w:num>
  <w:num w:numId="5" w16cid:durableId="745569339">
    <w:abstractNumId w:val="192"/>
  </w:num>
  <w:num w:numId="6" w16cid:durableId="574776710">
    <w:abstractNumId w:val="138"/>
  </w:num>
  <w:num w:numId="7" w16cid:durableId="1179082300">
    <w:abstractNumId w:val="149"/>
  </w:num>
  <w:num w:numId="8" w16cid:durableId="1550220557">
    <w:abstractNumId w:val="54"/>
  </w:num>
  <w:num w:numId="9" w16cid:durableId="40733865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3875301">
    <w:abstractNumId w:val="174"/>
  </w:num>
  <w:num w:numId="11" w16cid:durableId="3367830">
    <w:abstractNumId w:val="133"/>
  </w:num>
  <w:num w:numId="12" w16cid:durableId="1815297871">
    <w:abstractNumId w:val="55"/>
  </w:num>
  <w:num w:numId="13" w16cid:durableId="636449704">
    <w:abstractNumId w:val="92"/>
  </w:num>
  <w:num w:numId="14" w16cid:durableId="1835221776">
    <w:abstractNumId w:val="140"/>
  </w:num>
  <w:num w:numId="15" w16cid:durableId="751700421">
    <w:abstractNumId w:val="161"/>
  </w:num>
  <w:num w:numId="16" w16cid:durableId="699207330">
    <w:abstractNumId w:val="162"/>
  </w:num>
  <w:num w:numId="17" w16cid:durableId="980961979">
    <w:abstractNumId w:val="88"/>
  </w:num>
  <w:num w:numId="18" w16cid:durableId="1817910981">
    <w:abstractNumId w:val="62"/>
  </w:num>
  <w:num w:numId="19" w16cid:durableId="1033574798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29028595">
    <w:abstractNumId w:val="53"/>
  </w:num>
  <w:num w:numId="21" w16cid:durableId="1539590278">
    <w:abstractNumId w:val="188"/>
  </w:num>
  <w:num w:numId="22" w16cid:durableId="237903440">
    <w:abstractNumId w:val="83"/>
  </w:num>
  <w:num w:numId="23" w16cid:durableId="197930931">
    <w:abstractNumId w:val="136"/>
  </w:num>
  <w:num w:numId="24" w16cid:durableId="279343265">
    <w:abstractNumId w:val="163"/>
  </w:num>
  <w:num w:numId="25" w16cid:durableId="269506808">
    <w:abstractNumId w:val="38"/>
  </w:num>
  <w:num w:numId="26" w16cid:durableId="381029215">
    <w:abstractNumId w:val="127"/>
  </w:num>
  <w:num w:numId="27" w16cid:durableId="2118403024">
    <w:abstractNumId w:val="101"/>
  </w:num>
  <w:num w:numId="28" w16cid:durableId="1813790120">
    <w:abstractNumId w:val="25"/>
  </w:num>
  <w:num w:numId="29" w16cid:durableId="516967292">
    <w:abstractNumId w:val="116"/>
  </w:num>
  <w:num w:numId="30" w16cid:durableId="1657417741">
    <w:abstractNumId w:val="147"/>
  </w:num>
  <w:num w:numId="31" w16cid:durableId="723717866">
    <w:abstractNumId w:val="164"/>
  </w:num>
  <w:num w:numId="32" w16cid:durableId="65614780">
    <w:abstractNumId w:val="184"/>
  </w:num>
  <w:num w:numId="33" w16cid:durableId="1427382344">
    <w:abstractNumId w:val="121"/>
  </w:num>
  <w:num w:numId="34" w16cid:durableId="1497266365">
    <w:abstractNumId w:val="120"/>
  </w:num>
  <w:num w:numId="35" w16cid:durableId="1378356661">
    <w:abstractNumId w:val="72"/>
  </w:num>
  <w:num w:numId="36" w16cid:durableId="15160368">
    <w:abstractNumId w:val="84"/>
  </w:num>
  <w:num w:numId="37" w16cid:durableId="1978686329">
    <w:abstractNumId w:val="86"/>
  </w:num>
  <w:num w:numId="38" w16cid:durableId="1227914944">
    <w:abstractNumId w:val="80"/>
  </w:num>
  <w:num w:numId="39" w16cid:durableId="125198779">
    <w:abstractNumId w:val="68"/>
  </w:num>
  <w:num w:numId="40" w16cid:durableId="36861341">
    <w:abstractNumId w:val="29"/>
  </w:num>
  <w:num w:numId="41" w16cid:durableId="902373238">
    <w:abstractNumId w:val="152"/>
  </w:num>
  <w:num w:numId="42" w16cid:durableId="769474019">
    <w:abstractNumId w:val="81"/>
  </w:num>
  <w:num w:numId="43" w16cid:durableId="745155049">
    <w:abstractNumId w:val="108"/>
  </w:num>
  <w:num w:numId="44" w16cid:durableId="1340498655">
    <w:abstractNumId w:val="118"/>
  </w:num>
  <w:num w:numId="45" w16cid:durableId="1205367061">
    <w:abstractNumId w:val="144"/>
  </w:num>
  <w:num w:numId="46" w16cid:durableId="196628992">
    <w:abstractNumId w:val="27"/>
  </w:num>
  <w:num w:numId="47" w16cid:durableId="159657487">
    <w:abstractNumId w:val="50"/>
  </w:num>
  <w:num w:numId="48" w16cid:durableId="1399137096">
    <w:abstractNumId w:val="97"/>
  </w:num>
  <w:num w:numId="49" w16cid:durableId="849638489">
    <w:abstractNumId w:val="41"/>
  </w:num>
  <w:num w:numId="50" w16cid:durableId="119736852">
    <w:abstractNumId w:val="36"/>
  </w:num>
  <w:num w:numId="51" w16cid:durableId="400057503">
    <w:abstractNumId w:val="125"/>
  </w:num>
  <w:num w:numId="52" w16cid:durableId="1138650040">
    <w:abstractNumId w:val="47"/>
  </w:num>
  <w:num w:numId="53" w16cid:durableId="714424692">
    <w:abstractNumId w:val="146"/>
  </w:num>
  <w:num w:numId="54" w16cid:durableId="1216240638">
    <w:abstractNumId w:val="105"/>
  </w:num>
  <w:num w:numId="55" w16cid:durableId="857893168">
    <w:abstractNumId w:val="60"/>
  </w:num>
  <w:num w:numId="56" w16cid:durableId="1940336227">
    <w:abstractNumId w:val="117"/>
  </w:num>
  <w:num w:numId="57" w16cid:durableId="39936093">
    <w:abstractNumId w:val="166"/>
  </w:num>
  <w:num w:numId="58" w16cid:durableId="864756553">
    <w:abstractNumId w:val="26"/>
  </w:num>
  <w:num w:numId="59" w16cid:durableId="2047558288">
    <w:abstractNumId w:val="154"/>
  </w:num>
  <w:num w:numId="60" w16cid:durableId="1383092512">
    <w:abstractNumId w:val="182"/>
  </w:num>
  <w:num w:numId="61" w16cid:durableId="1807359304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786389873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416906867">
    <w:abstractNumId w:val="28"/>
  </w:num>
  <w:num w:numId="64" w16cid:durableId="1008867452">
    <w:abstractNumId w:val="129"/>
  </w:num>
  <w:num w:numId="65" w16cid:durableId="1583219005">
    <w:abstractNumId w:val="34"/>
  </w:num>
  <w:num w:numId="66" w16cid:durableId="1278296473">
    <w:abstractNumId w:val="110"/>
  </w:num>
  <w:num w:numId="67" w16cid:durableId="1223364877">
    <w:abstractNumId w:val="52"/>
  </w:num>
  <w:num w:numId="68" w16cid:durableId="900753925">
    <w:abstractNumId w:val="176"/>
  </w:num>
  <w:num w:numId="69" w16cid:durableId="467362967">
    <w:abstractNumId w:val="85"/>
  </w:num>
  <w:num w:numId="70" w16cid:durableId="2008442264">
    <w:abstractNumId w:val="158"/>
  </w:num>
  <w:num w:numId="71" w16cid:durableId="1233662470">
    <w:abstractNumId w:val="35"/>
  </w:num>
  <w:num w:numId="72" w16cid:durableId="1193231975">
    <w:abstractNumId w:val="137"/>
  </w:num>
  <w:num w:numId="73" w16cid:durableId="953947367">
    <w:abstractNumId w:val="131"/>
  </w:num>
  <w:num w:numId="74" w16cid:durableId="82532299">
    <w:abstractNumId w:val="111"/>
  </w:num>
  <w:num w:numId="75" w16cid:durableId="5059437">
    <w:abstractNumId w:val="191"/>
  </w:num>
  <w:num w:numId="76" w16cid:durableId="1437019098">
    <w:abstractNumId w:val="48"/>
  </w:num>
  <w:num w:numId="77" w16cid:durableId="1435249050">
    <w:abstractNumId w:val="100"/>
  </w:num>
  <w:num w:numId="78" w16cid:durableId="1818298267">
    <w:abstractNumId w:val="160"/>
  </w:num>
  <w:num w:numId="79" w16cid:durableId="1412048238">
    <w:abstractNumId w:val="172"/>
  </w:num>
  <w:num w:numId="80" w16cid:durableId="1151362883">
    <w:abstractNumId w:val="46"/>
  </w:num>
  <w:num w:numId="81" w16cid:durableId="1934053054">
    <w:abstractNumId w:val="139"/>
  </w:num>
  <w:num w:numId="82" w16cid:durableId="1830707018">
    <w:abstractNumId w:val="93"/>
  </w:num>
  <w:num w:numId="83" w16cid:durableId="1381438444">
    <w:abstractNumId w:val="30"/>
  </w:num>
  <w:num w:numId="84" w16cid:durableId="573779610">
    <w:abstractNumId w:val="56"/>
  </w:num>
  <w:num w:numId="85" w16cid:durableId="239607579">
    <w:abstractNumId w:val="185"/>
  </w:num>
  <w:num w:numId="86" w16cid:durableId="1004168436">
    <w:abstractNumId w:val="70"/>
  </w:num>
  <w:num w:numId="87" w16cid:durableId="617107309">
    <w:abstractNumId w:val="51"/>
  </w:num>
  <w:num w:numId="88" w16cid:durableId="1198543354">
    <w:abstractNumId w:val="40"/>
  </w:num>
  <w:num w:numId="89" w16cid:durableId="98838070">
    <w:abstractNumId w:val="193"/>
  </w:num>
  <w:num w:numId="90" w16cid:durableId="1977105691">
    <w:abstractNumId w:val="75"/>
  </w:num>
  <w:num w:numId="91" w16cid:durableId="274796703">
    <w:abstractNumId w:val="157"/>
  </w:num>
  <w:num w:numId="92" w16cid:durableId="183054510">
    <w:abstractNumId w:val="103"/>
  </w:num>
  <w:num w:numId="93" w16cid:durableId="172860438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793937255">
    <w:abstractNumId w:val="40"/>
    <w:lvlOverride w:ilvl="0">
      <w:startOverride w:val="1"/>
    </w:lvlOverride>
  </w:num>
  <w:num w:numId="95" w16cid:durableId="1776092234">
    <w:abstractNumId w:val="87"/>
  </w:num>
  <w:num w:numId="96" w16cid:durableId="2126197137">
    <w:abstractNumId w:val="98"/>
  </w:num>
  <w:num w:numId="97" w16cid:durableId="641159258">
    <w:abstractNumId w:val="57"/>
  </w:num>
  <w:num w:numId="98" w16cid:durableId="425923294">
    <w:abstractNumId w:val="5"/>
  </w:num>
  <w:num w:numId="99" w16cid:durableId="1239824597">
    <w:abstractNumId w:val="186"/>
  </w:num>
  <w:num w:numId="100" w16cid:durableId="2134058227">
    <w:abstractNumId w:val="134"/>
  </w:num>
  <w:num w:numId="101" w16cid:durableId="1465736277">
    <w:abstractNumId w:val="197"/>
  </w:num>
  <w:num w:numId="102" w16cid:durableId="1083063645">
    <w:abstractNumId w:val="132"/>
  </w:num>
  <w:num w:numId="103" w16cid:durableId="1540387921">
    <w:abstractNumId w:val="73"/>
  </w:num>
  <w:num w:numId="104" w16cid:durableId="710300782">
    <w:abstractNumId w:val="90"/>
  </w:num>
  <w:num w:numId="105" w16cid:durableId="916986785">
    <w:abstractNumId w:val="159"/>
  </w:num>
  <w:num w:numId="106" w16cid:durableId="2013335180">
    <w:abstractNumId w:val="119"/>
  </w:num>
  <w:num w:numId="107" w16cid:durableId="1783724697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896403853">
    <w:abstractNumId w:val="173"/>
  </w:num>
  <w:num w:numId="109" w16cid:durableId="743262524">
    <w:abstractNumId w:val="32"/>
  </w:num>
  <w:num w:numId="110" w16cid:durableId="95684584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590383412">
    <w:abstractNumId w:val="177"/>
  </w:num>
  <w:num w:numId="112" w16cid:durableId="1545822908">
    <w:abstractNumId w:val="126"/>
  </w:num>
  <w:num w:numId="113" w16cid:durableId="1643122729">
    <w:abstractNumId w:val="59"/>
  </w:num>
  <w:num w:numId="114" w16cid:durableId="500395164">
    <w:abstractNumId w:val="39"/>
  </w:num>
  <w:num w:numId="115" w16cid:durableId="1833833865">
    <w:abstractNumId w:val="142"/>
  </w:num>
  <w:num w:numId="116" w16cid:durableId="1125272709">
    <w:abstractNumId w:val="151"/>
  </w:num>
  <w:num w:numId="117" w16cid:durableId="282074974">
    <w:abstractNumId w:val="183"/>
  </w:num>
  <w:num w:numId="118" w16cid:durableId="2089617551">
    <w:abstractNumId w:val="112"/>
  </w:num>
  <w:num w:numId="119" w16cid:durableId="1875461930">
    <w:abstractNumId w:val="65"/>
  </w:num>
  <w:num w:numId="120" w16cid:durableId="189805309">
    <w:abstractNumId w:val="190"/>
  </w:num>
  <w:num w:numId="121" w16cid:durableId="1411341904">
    <w:abstractNumId w:val="114"/>
  </w:num>
  <w:num w:numId="122" w16cid:durableId="352927445">
    <w:abstractNumId w:val="99"/>
  </w:num>
  <w:num w:numId="123" w16cid:durableId="505242325">
    <w:abstractNumId w:val="113"/>
  </w:num>
  <w:num w:numId="124" w16cid:durableId="755589000">
    <w:abstractNumId w:val="74"/>
  </w:num>
  <w:num w:numId="125" w16cid:durableId="122893956">
    <w:abstractNumId w:val="78"/>
  </w:num>
  <w:num w:numId="126" w16cid:durableId="1643541415">
    <w:abstractNumId w:val="71"/>
  </w:num>
  <w:num w:numId="127" w16cid:durableId="369842303">
    <w:abstractNumId w:val="31"/>
  </w:num>
  <w:num w:numId="128" w16cid:durableId="13969410">
    <w:abstractNumId w:val="66"/>
  </w:num>
  <w:num w:numId="129" w16cid:durableId="152012341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863700">
    <w:abstractNumId w:val="194"/>
  </w:num>
  <w:num w:numId="131" w16cid:durableId="1177572390">
    <w:abstractNumId w:val="141"/>
  </w:num>
  <w:num w:numId="132" w16cid:durableId="1025906712">
    <w:abstractNumId w:val="175"/>
  </w:num>
  <w:num w:numId="133" w16cid:durableId="1349872345">
    <w:abstractNumId w:val="189"/>
  </w:num>
  <w:num w:numId="134" w16cid:durableId="2118016942">
    <w:abstractNumId w:val="143"/>
  </w:num>
  <w:num w:numId="135" w16cid:durableId="2088383987">
    <w:abstractNumId w:val="178"/>
  </w:num>
  <w:num w:numId="136" w16cid:durableId="498739485">
    <w:abstractNumId w:val="91"/>
  </w:num>
  <w:num w:numId="137" w16cid:durableId="1904757709">
    <w:abstractNumId w:val="107"/>
  </w:num>
  <w:num w:numId="138" w16cid:durableId="153230808">
    <w:abstractNumId w:val="67"/>
  </w:num>
  <w:num w:numId="139" w16cid:durableId="1270119267">
    <w:abstractNumId w:val="82"/>
  </w:num>
  <w:num w:numId="140" w16cid:durableId="543713100">
    <w:abstractNumId w:val="135"/>
  </w:num>
  <w:num w:numId="141" w16cid:durableId="1785227766">
    <w:abstractNumId w:val="95"/>
  </w:num>
  <w:num w:numId="142" w16cid:durableId="1946885634">
    <w:abstractNumId w:val="79"/>
  </w:num>
  <w:num w:numId="143" w16cid:durableId="2008746137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588003221">
    <w:abstractNumId w:val="128"/>
  </w:num>
  <w:num w:numId="145" w16cid:durableId="2106798504">
    <w:abstractNumId w:val="115"/>
  </w:num>
  <w:num w:numId="146" w16cid:durableId="1953628544">
    <w:abstractNumId w:val="43"/>
  </w:num>
  <w:num w:numId="147" w16cid:durableId="750202461">
    <w:abstractNumId w:val="169"/>
  </w:num>
  <w:num w:numId="148" w16cid:durableId="347948458">
    <w:abstractNumId w:val="76"/>
  </w:num>
  <w:num w:numId="149" w16cid:durableId="1124276615">
    <w:abstractNumId w:val="45"/>
  </w:num>
  <w:num w:numId="150" w16cid:durableId="483665385">
    <w:abstractNumId w:val="153"/>
  </w:num>
  <w:num w:numId="151" w16cid:durableId="1605846737">
    <w:abstractNumId w:val="37"/>
  </w:num>
  <w:num w:numId="152" w16cid:durableId="583732433">
    <w:abstractNumId w:val="89"/>
  </w:num>
  <w:num w:numId="153" w16cid:durableId="727387931">
    <w:abstractNumId w:val="122"/>
  </w:num>
  <w:num w:numId="154" w16cid:durableId="743184041">
    <w:abstractNumId w:val="96"/>
  </w:num>
  <w:num w:numId="155" w16cid:durableId="1341005629">
    <w:abstractNumId w:val="130"/>
  </w:num>
  <w:num w:numId="156" w16cid:durableId="258022719">
    <w:abstractNumId w:val="195"/>
  </w:num>
  <w:num w:numId="157" w16cid:durableId="626399338">
    <w:abstractNumId w:val="77"/>
  </w:num>
  <w:num w:numId="158" w16cid:durableId="2131390894">
    <w:abstractNumId w:val="155"/>
  </w:num>
  <w:num w:numId="159" w16cid:durableId="1446971176">
    <w:abstractNumId w:val="109"/>
  </w:num>
  <w:num w:numId="160" w16cid:durableId="93139097">
    <w:abstractNumId w:val="187"/>
  </w:num>
  <w:num w:numId="161" w16cid:durableId="297105349">
    <w:abstractNumId w:val="33"/>
  </w:num>
  <w:num w:numId="162" w16cid:durableId="1665010658">
    <w:abstractNumId w:val="44"/>
  </w:num>
  <w:num w:numId="163" w16cid:durableId="1695688667">
    <w:abstractNumId w:val="69"/>
  </w:num>
  <w:num w:numId="164" w16cid:durableId="709450786">
    <w:abstractNumId w:val="167"/>
  </w:num>
  <w:num w:numId="165" w16cid:durableId="325059710">
    <w:abstractNumId w:val="150"/>
  </w:num>
  <w:num w:numId="166" w16cid:durableId="288240304">
    <w:abstractNumId w:val="106"/>
  </w:num>
  <w:num w:numId="167" w16cid:durableId="738669476">
    <w:abstractNumId w:val="165"/>
  </w:num>
  <w:num w:numId="168" w16cid:durableId="303855859">
    <w:abstractNumId w:val="58"/>
  </w:num>
  <w:num w:numId="169" w16cid:durableId="1561863925">
    <w:abstractNumId w:val="124"/>
  </w:num>
  <w:num w:numId="170" w16cid:durableId="1231043091">
    <w:abstractNumId w:val="104"/>
  </w:num>
  <w:num w:numId="171" w16cid:durableId="358241758">
    <w:abstractNumId w:val="145"/>
  </w:num>
  <w:num w:numId="172" w16cid:durableId="849873480">
    <w:abstractNumId w:val="170"/>
  </w:num>
  <w:num w:numId="173" w16cid:durableId="2050303380">
    <w:abstractNumId w:val="42"/>
  </w:num>
  <w:num w:numId="174" w16cid:durableId="67460960">
    <w:abstractNumId w:val="156"/>
  </w:num>
  <w:num w:numId="175" w16cid:durableId="16003722">
    <w:abstractNumId w:val="0"/>
  </w:num>
  <w:num w:numId="176" w16cid:durableId="933634027">
    <w:abstractNumId w:val="94"/>
  </w:num>
  <w:num w:numId="177" w16cid:durableId="906723119">
    <w:abstractNumId w:val="49"/>
  </w:num>
  <w:num w:numId="178" w16cid:durableId="353387637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3DB1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484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3B63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C70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5E4E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04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C719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151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126B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9D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0D55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2EB2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8F5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6EC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1989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9D9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0A0B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69D6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A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232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7B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3D69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073E7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51A5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6D79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3493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5F9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08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37CBD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3642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69DE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429F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2CCC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57689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2757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1FE7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40C0"/>
    <w:rsid w:val="00DF5681"/>
    <w:rsid w:val="00DF5D6F"/>
    <w:rsid w:val="00DF693A"/>
    <w:rsid w:val="00DF758D"/>
    <w:rsid w:val="00E000C5"/>
    <w:rsid w:val="00E0050C"/>
    <w:rsid w:val="00E00E96"/>
    <w:rsid w:val="00E014C9"/>
    <w:rsid w:val="00E01505"/>
    <w:rsid w:val="00E02BE1"/>
    <w:rsid w:val="00E0390E"/>
    <w:rsid w:val="00E0495F"/>
    <w:rsid w:val="00E055A0"/>
    <w:rsid w:val="00E05631"/>
    <w:rsid w:val="00E059B0"/>
    <w:rsid w:val="00E0683C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DF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93E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1E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102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3A7E"/>
    <w:rsid w:val="00FD4247"/>
    <w:rsid w:val="00FD5781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87A91611-9E17-4B79-8CC4-B71D31B18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BEE"/>
    <w:rsid w:val="000C36AD"/>
    <w:rsid w:val="000F0B03"/>
    <w:rsid w:val="00102000"/>
    <w:rsid w:val="001144D2"/>
    <w:rsid w:val="001311F0"/>
    <w:rsid w:val="00132C70"/>
    <w:rsid w:val="00166AF0"/>
    <w:rsid w:val="001D4754"/>
    <w:rsid w:val="002000B0"/>
    <w:rsid w:val="00221205"/>
    <w:rsid w:val="0022338D"/>
    <w:rsid w:val="0024348D"/>
    <w:rsid w:val="002751B2"/>
    <w:rsid w:val="00282BAD"/>
    <w:rsid w:val="002B0099"/>
    <w:rsid w:val="0035045B"/>
    <w:rsid w:val="00364815"/>
    <w:rsid w:val="003953B7"/>
    <w:rsid w:val="003F2155"/>
    <w:rsid w:val="00457626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947E7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53793"/>
    <w:rsid w:val="0077120D"/>
    <w:rsid w:val="007869D6"/>
    <w:rsid w:val="007C5C20"/>
    <w:rsid w:val="007E3D34"/>
    <w:rsid w:val="00806F37"/>
    <w:rsid w:val="008279CB"/>
    <w:rsid w:val="00831217"/>
    <w:rsid w:val="008A13D6"/>
    <w:rsid w:val="008A1D87"/>
    <w:rsid w:val="008A4415"/>
    <w:rsid w:val="008F1877"/>
    <w:rsid w:val="008F7062"/>
    <w:rsid w:val="00901B91"/>
    <w:rsid w:val="00973BF8"/>
    <w:rsid w:val="009D65F9"/>
    <w:rsid w:val="00A30EF7"/>
    <w:rsid w:val="00A66B6F"/>
    <w:rsid w:val="00A76104"/>
    <w:rsid w:val="00A80408"/>
    <w:rsid w:val="00AA69BC"/>
    <w:rsid w:val="00AD41C5"/>
    <w:rsid w:val="00AE3679"/>
    <w:rsid w:val="00B10EE6"/>
    <w:rsid w:val="00B24EE6"/>
    <w:rsid w:val="00B25235"/>
    <w:rsid w:val="00B36D78"/>
    <w:rsid w:val="00B37CBD"/>
    <w:rsid w:val="00B65372"/>
    <w:rsid w:val="00B73BAD"/>
    <w:rsid w:val="00BA7993"/>
    <w:rsid w:val="00BC5779"/>
    <w:rsid w:val="00BE23EB"/>
    <w:rsid w:val="00C0630B"/>
    <w:rsid w:val="00C868E5"/>
    <w:rsid w:val="00CC01DC"/>
    <w:rsid w:val="00CD03E5"/>
    <w:rsid w:val="00CE429F"/>
    <w:rsid w:val="00CE7525"/>
    <w:rsid w:val="00CF79EF"/>
    <w:rsid w:val="00D001D0"/>
    <w:rsid w:val="00D52805"/>
    <w:rsid w:val="00D52EE4"/>
    <w:rsid w:val="00D57689"/>
    <w:rsid w:val="00D85F7D"/>
    <w:rsid w:val="00DF40C0"/>
    <w:rsid w:val="00E1680E"/>
    <w:rsid w:val="00E17912"/>
    <w:rsid w:val="00E5310F"/>
    <w:rsid w:val="00E83CDF"/>
    <w:rsid w:val="00EB0CE7"/>
    <w:rsid w:val="00EC3063"/>
    <w:rsid w:val="00ED46F6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3</cp:revision>
  <dcterms:created xsi:type="dcterms:W3CDTF">2021-02-07T18:56:00Z</dcterms:created>
  <dcterms:modified xsi:type="dcterms:W3CDTF">2024-09-20T07:37:00Z</dcterms:modified>
</cp:coreProperties>
</file>